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726C13AB" w:rsidR="00375FAE" w:rsidRPr="001002F3" w:rsidRDefault="00000040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EE5E34" w:rsidRPr="00EE5E34">
              <w:rPr>
                <w:b/>
                <w:bCs/>
              </w:rPr>
              <w:t>doposażeni</w:t>
            </w:r>
            <w:r w:rsidR="00EE5E34">
              <w:rPr>
                <w:b/>
                <w:bCs/>
              </w:rPr>
              <w:t>a</w:t>
            </w:r>
            <w:r w:rsidR="00EE5E34" w:rsidRPr="00EE5E34">
              <w:rPr>
                <w:b/>
                <w:bCs/>
              </w:rPr>
              <w:t xml:space="preserve"> </w:t>
            </w:r>
            <w:r w:rsidR="005D77FB" w:rsidRPr="00E253C6">
              <w:rPr>
                <w:b/>
                <w:bCs/>
                <w:szCs w:val="24"/>
              </w:rPr>
              <w:t xml:space="preserve">dla zawodu Mechanik pojazdów samochodowych </w:t>
            </w:r>
            <w:bookmarkStart w:id="1" w:name="_Hlk188272188"/>
            <w:r w:rsidR="005D77FB">
              <w:rPr>
                <w:b/>
                <w:bCs/>
                <w:szCs w:val="24"/>
              </w:rPr>
              <w:t xml:space="preserve">oraz Kierowca – Mechanik </w:t>
            </w:r>
            <w:bookmarkEnd w:id="1"/>
            <w:r w:rsidR="005D77FB" w:rsidRPr="00E253C6">
              <w:rPr>
                <w:b/>
                <w:bCs/>
                <w:szCs w:val="24"/>
              </w:rPr>
              <w:t>–</w:t>
            </w:r>
            <w:r w:rsidR="005D77FB">
              <w:rPr>
                <w:b/>
                <w:bCs/>
                <w:szCs w:val="24"/>
              </w:rPr>
              <w:t xml:space="preserve"> </w:t>
            </w:r>
            <w:r w:rsidR="005D77FB" w:rsidRPr="00E253C6">
              <w:rPr>
                <w:b/>
                <w:bCs/>
                <w:szCs w:val="24"/>
              </w:rPr>
              <w:t>Szkoła Branżowa I stopnia i Technik pojazdów samochodowych</w:t>
            </w:r>
            <w:r w:rsidR="005D77FB">
              <w:rPr>
                <w:b/>
                <w:bCs/>
                <w:szCs w:val="24"/>
              </w:rPr>
              <w:t xml:space="preserve"> </w:t>
            </w:r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w ramach realizacji projektu pn.: </w:t>
            </w:r>
            <w:bookmarkStart w:id="2" w:name="_Hlk181781261"/>
            <w:r w:rsidR="005D77FB" w:rsidRPr="006E6967">
              <w:rPr>
                <w:b/>
                <w:bCs/>
                <w:color w:val="000000" w:themeColor="text1"/>
                <w:szCs w:val="24"/>
              </w:rPr>
              <w:t>"</w:t>
            </w:r>
            <w:r w:rsidR="005D77FB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" </w:t>
            </w:r>
            <w:bookmarkStart w:id="3" w:name="_Hlk180009925"/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współfinansowanego ze środków </w:t>
            </w:r>
            <w:bookmarkStart w:id="4" w:name="_Hlk181781243"/>
            <w:r w:rsidR="005D77FB" w:rsidRPr="006E6967">
              <w:rPr>
                <w:b/>
                <w:bCs/>
                <w:color w:val="000000" w:themeColor="text1"/>
                <w:szCs w:val="24"/>
              </w:rPr>
              <w:t>Funduszu</w:t>
            </w:r>
            <w:r w:rsidR="005D77FB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5D77FB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</w:t>
            </w:r>
            <w:bookmarkEnd w:id="3"/>
            <w:r w:rsidR="005D77FB" w:rsidRPr="003A1B48">
              <w:rPr>
                <w:b/>
                <w:bCs/>
                <w:color w:val="000000" w:themeColor="text1"/>
                <w:szCs w:val="24"/>
              </w:rPr>
              <w:t>2027, nr umowy FELD.09.02-IZ.00-000</w:t>
            </w:r>
            <w:r w:rsidR="005D77FB">
              <w:rPr>
                <w:b/>
                <w:bCs/>
                <w:color w:val="000000" w:themeColor="text1"/>
                <w:szCs w:val="24"/>
              </w:rPr>
              <w:t>4</w:t>
            </w:r>
            <w:r w:rsidR="005D77FB" w:rsidRPr="003A1B48">
              <w:rPr>
                <w:b/>
                <w:bCs/>
                <w:color w:val="000000" w:themeColor="text1"/>
                <w:szCs w:val="24"/>
              </w:rPr>
              <w:t>/24-00</w:t>
            </w:r>
            <w:bookmarkEnd w:id="4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2"/>
          </w:p>
          <w:p w14:paraId="09F829DF" w14:textId="6E5C665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5D77FB" w:rsidRPr="005D77FB">
              <w:t>ZSZ.261.14.2025/004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67915EB9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EE5E34" w:rsidRPr="00EE5E34">
              <w:rPr>
                <w:b/>
              </w:rPr>
              <w:t xml:space="preserve">dostawę doposażenia </w:t>
            </w:r>
            <w:r w:rsidR="005D77FB" w:rsidRPr="005D77FB">
              <w:rPr>
                <w:b/>
              </w:rPr>
              <w:t>dla zawodu Mechanik pojazdów samochodowych oraz Kierowca – Mechanik – Szkoła Branżowa I stopnia i Technik pojazdów samochodowych w ramach realizacji projektu pn.: "Absolwent ZS nr 2 w Wieluniu – nowe umiejętności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6921C443" w14:textId="1BF86FCD" w:rsidR="005D77FB" w:rsidRDefault="00931D6D" w:rsidP="009A7A38">
            <w:pPr>
              <w:ind w:left="306" w:right="-77" w:hanging="284"/>
            </w:pPr>
            <w:r w:rsidRPr="00504E7B">
              <w:t>1.</w:t>
            </w:r>
            <w:r w:rsidRPr="00504E7B">
              <w:tab/>
            </w:r>
            <w:r w:rsidR="005D77FB">
              <w:t>*</w:t>
            </w:r>
            <w:r w:rsidR="005D77FB" w:rsidRPr="005D77FB">
              <w:rPr>
                <w:b/>
                <w:bCs/>
              </w:rPr>
              <w:t>Część 1: Dostawa wyposażenia warsztatowego dla zawodu Mechanik pojazdów samochodowych:</w:t>
            </w:r>
          </w:p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 xml:space="preserve"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</w:t>
            </w:r>
            <w:r w:rsidRPr="00FF5B25">
              <w:rPr>
                <w:color w:val="auto"/>
              </w:rPr>
              <w:lastRenderedPageBreak/>
              <w:t>………………….................), co daje kwotę brutto (z VAT) ………….………. zł (słownie złotych: ………………..).</w:t>
            </w:r>
          </w:p>
          <w:p w14:paraId="2FD89240" w14:textId="0A9F487E" w:rsidR="005D77FB" w:rsidRPr="005D77FB" w:rsidRDefault="005D77FB" w:rsidP="005D77FB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 w:rsidRPr="005D77FB">
              <w:rPr>
                <w:b/>
                <w:bCs/>
                <w:color w:val="000000" w:themeColor="text1"/>
                <w:szCs w:val="24"/>
              </w:rPr>
              <w:t>Część 2: Dostawa wyposażenia warsztatowego dla zawodu</w:t>
            </w:r>
            <w:r w:rsidRPr="005D77FB">
              <w:rPr>
                <w:rFonts w:asciiTheme="minorHAnsi" w:eastAsiaTheme="minorHAnsi" w:hAnsiTheme="minorHAnsi" w:cstheme="minorBidi"/>
                <w:b/>
                <w:bCs/>
                <w:color w:val="auto"/>
                <w:szCs w:val="24"/>
                <w:lang w:eastAsia="en-US"/>
              </w:rPr>
              <w:t xml:space="preserve"> </w:t>
            </w:r>
            <w:r w:rsidRPr="005D77FB">
              <w:rPr>
                <w:b/>
                <w:bCs/>
                <w:color w:val="000000" w:themeColor="text1"/>
                <w:szCs w:val="24"/>
              </w:rPr>
              <w:t>Kierowca – Mechanik:</w:t>
            </w:r>
          </w:p>
          <w:p w14:paraId="18261519" w14:textId="77777777" w:rsidR="00402C6A" w:rsidRDefault="005D77FB" w:rsidP="005D77FB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65C1B3AF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………………….................), co daje kwotę brutto (z VAT) ………….………. zł (słownie złotych: ………………..).</w:t>
            </w:r>
          </w:p>
          <w:p w14:paraId="0AB3F9AF" w14:textId="77777777" w:rsidR="005D77FB" w:rsidRPr="005D77FB" w:rsidRDefault="005D77FB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32BA30A7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252095" w14:textId="30C4F5E4" w:rsidR="005D77FB" w:rsidRPr="00504E7B" w:rsidRDefault="005D77FB" w:rsidP="005D77FB">
            <w:pPr>
              <w:ind w:left="309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37D80F1C" w14:textId="5360B940" w:rsidR="005D77FB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5D77FB">
              <w:rPr>
                <w:color w:val="auto"/>
                <w:lang w:eastAsia="ar-SA"/>
              </w:rPr>
              <w:t>*Część 1</w:t>
            </w:r>
          </w:p>
          <w:p w14:paraId="0C372E3F" w14:textId="670B4EB9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03B1CBE2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4B34CF52" w14:textId="77777777" w:rsidR="005D77FB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2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35724B7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7CC5E72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F42861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461FB53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4977DF0A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0E6D98A8" w14:textId="77777777" w:rsidR="006E0EC0" w:rsidRDefault="006E0EC0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0 punktów.</w:t>
            </w:r>
          </w:p>
          <w:p w14:paraId="34D380B2" w14:textId="4192D02D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6E0EC0">
              <w:rPr>
                <w:i/>
                <w:iCs/>
                <w:color w:val="FF0000"/>
                <w:szCs w:val="24"/>
                <w:lang w:eastAsia="ar-SA"/>
              </w:rPr>
              <w:t>*niepotrzebne skreślić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lastRenderedPageBreak/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30131F6D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7F7A8C" w:rsidRPr="007F7A8C">
              <w:rPr>
                <w:b/>
                <w:bCs/>
              </w:rPr>
              <w:t>2</w:t>
            </w:r>
            <w:r w:rsidR="006E0EC0">
              <w:rPr>
                <w:b/>
                <w:bCs/>
              </w:rPr>
              <w:t>8.02.</w:t>
            </w:r>
            <w:r w:rsidR="00065754" w:rsidRPr="00FC5E1A">
              <w:rPr>
                <w:b/>
                <w:bCs/>
              </w:rPr>
              <w:t>202</w:t>
            </w:r>
            <w:r w:rsidR="000D6CF1" w:rsidRPr="00FC5E1A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5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5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lastRenderedPageBreak/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6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6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3DB5E443" w:rsidR="00AC6806" w:rsidRDefault="00D1727C" w:rsidP="00AC6806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EE5E34" w:rsidRPr="00EE5E34">
              <w:rPr>
                <w:b/>
              </w:rPr>
              <w:t xml:space="preserve">dostawę doposażenia </w:t>
            </w:r>
            <w:r w:rsidR="006E0EC0" w:rsidRPr="00E253C6">
              <w:rPr>
                <w:b/>
                <w:bCs/>
                <w:szCs w:val="24"/>
              </w:rPr>
              <w:t xml:space="preserve">dla zawodu Mechanik pojazdów samochodowych </w:t>
            </w:r>
            <w:r w:rsidR="006E0EC0">
              <w:rPr>
                <w:b/>
                <w:bCs/>
                <w:szCs w:val="24"/>
              </w:rPr>
              <w:t xml:space="preserve">oraz Kierowca – Mechanik </w:t>
            </w:r>
            <w:r w:rsidR="006E0EC0" w:rsidRPr="00E253C6">
              <w:rPr>
                <w:b/>
                <w:bCs/>
                <w:szCs w:val="24"/>
              </w:rPr>
              <w:t>–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>Szkoła Branżowa I stopnia i Technik pojazdów samochodowych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</w:p>
          <w:p w14:paraId="2BAF76C4" w14:textId="010341A8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6E0EC0" w:rsidRPr="006E0EC0">
              <w:t>ZSZ.261.14.2025/004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lastRenderedPageBreak/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lastRenderedPageBreak/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6318A36C" w14:textId="09DF354E" w:rsidR="00187FB7" w:rsidRPr="00504E7B" w:rsidRDefault="00187FB7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EE5E34" w:rsidRPr="00EE5E34">
              <w:rPr>
                <w:b/>
                <w:bCs/>
              </w:rPr>
              <w:t>doposażeni</w:t>
            </w:r>
            <w:r w:rsidR="00EE5E34">
              <w:rPr>
                <w:b/>
                <w:bCs/>
              </w:rPr>
              <w:t>a</w:t>
            </w:r>
            <w:r w:rsidR="00EE5E34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 xml:space="preserve">dla zawodu Mechanik pojazdów samochodowych </w:t>
            </w:r>
            <w:r w:rsidR="006E0EC0">
              <w:rPr>
                <w:b/>
                <w:bCs/>
                <w:szCs w:val="24"/>
              </w:rPr>
              <w:t xml:space="preserve">oraz Kierowca – Mechanik </w:t>
            </w:r>
            <w:r w:rsidR="006E0EC0" w:rsidRPr="00E253C6">
              <w:rPr>
                <w:b/>
                <w:bCs/>
                <w:szCs w:val="24"/>
              </w:rPr>
              <w:t>–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>Szkoła Branżowa I stopnia i Technik pojazdów samochodowych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  <w:r w:rsidR="00EE5E34" w:rsidRPr="00504E7B">
              <w:t xml:space="preserve">Nr/znak nadany sprawie przez Zamawiającego: </w:t>
            </w:r>
            <w:r w:rsidR="006E0EC0" w:rsidRPr="006E0EC0">
              <w:t>ZSZ.261.14.2025/004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46729A89" w14:textId="193EED5F" w:rsidR="006E0EC0" w:rsidRDefault="006E0EC0" w:rsidP="007E7877">
            <w:pPr>
              <w:spacing w:after="0" w:line="240" w:lineRule="auto"/>
              <w:ind w:left="0" w:firstLine="0"/>
            </w:pPr>
            <w:r w:rsidRPr="006E0EC0">
              <w:t>Część 1*</w:t>
            </w:r>
          </w:p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F92AF73" w14:textId="3DA889FF" w:rsidR="006E0EC0" w:rsidRDefault="006E0EC0" w:rsidP="006E0EC0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2</w:t>
            </w:r>
            <w:r w:rsidRPr="006E0EC0">
              <w:t>*</w:t>
            </w:r>
          </w:p>
          <w:p w14:paraId="1961BD26" w14:textId="77777777" w:rsidR="006E0EC0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A223A2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483DECF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AB8CE3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711127" w14:textId="6ECD0CCB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397603E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FF0000"/>
                <w:szCs w:val="24"/>
              </w:rPr>
              <w:t>*niepotrzebne skreślić</w:t>
            </w: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7AAD49B4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5F770E" w:rsidRPr="00EE5E34">
              <w:rPr>
                <w:b/>
                <w:bCs/>
              </w:rPr>
              <w:t>dostawę</w:t>
            </w:r>
            <w:r w:rsidR="005F770E">
              <w:t xml:space="preserve"> </w:t>
            </w:r>
            <w:r w:rsidR="005F770E" w:rsidRPr="00EE5E34">
              <w:rPr>
                <w:b/>
                <w:bCs/>
              </w:rPr>
              <w:t>doposażeni</w:t>
            </w:r>
            <w:r w:rsidR="005F770E">
              <w:rPr>
                <w:b/>
                <w:bCs/>
              </w:rPr>
              <w:t>a</w:t>
            </w:r>
            <w:r w:rsidR="005F770E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 xml:space="preserve">dla zawodu Mechanik pojazdów samochodowych </w:t>
            </w:r>
            <w:r w:rsidR="006E0EC0">
              <w:rPr>
                <w:b/>
                <w:bCs/>
                <w:szCs w:val="24"/>
              </w:rPr>
              <w:t xml:space="preserve">oraz Kierowca – Mechanik </w:t>
            </w:r>
            <w:r w:rsidR="006E0EC0" w:rsidRPr="00E253C6">
              <w:rPr>
                <w:b/>
                <w:bCs/>
                <w:szCs w:val="24"/>
              </w:rPr>
              <w:t>–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>Szkoła Branżowa I stopnia i Technik pojazdów samochodowych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</w:p>
          <w:p w14:paraId="53099D60" w14:textId="5CFBA445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6E0EC0" w:rsidRPr="006E0EC0">
              <w:t>ZSZ.261.14.2025/004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16D43F90" w:rsidR="00174E65" w:rsidRPr="006E0EC0" w:rsidRDefault="006E0EC0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7" w:name="_Hlk179737125"/>
            <w:r w:rsidRPr="006E0EC0">
              <w:rPr>
                <w:b/>
                <w:bCs/>
                <w:color w:val="000000" w:themeColor="text1"/>
                <w:szCs w:val="24"/>
              </w:rPr>
              <w:t>Część 1: Dostawa wyposażenia warsztatowego dla zawodu Mechanik pojazdów samochodowych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7"/>
      <w:tr w:rsidR="006E0EC0" w:rsidRPr="00504E7B" w14:paraId="5B959C71" w14:textId="77777777" w:rsidTr="00FD43E0">
        <w:tc>
          <w:tcPr>
            <w:tcW w:w="9058" w:type="dxa"/>
            <w:shd w:val="clear" w:color="auto" w:fill="F2F2F2" w:themeFill="background1" w:themeFillShade="F2"/>
          </w:tcPr>
          <w:p w14:paraId="786BD349" w14:textId="3D21231F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2</w:t>
            </w:r>
            <w:r w:rsidRPr="006E0EC0">
              <w:rPr>
                <w:b/>
                <w:bCs/>
                <w:color w:val="000000" w:themeColor="text1"/>
                <w:szCs w:val="24"/>
              </w:rPr>
              <w:t>: Dostawa wyposażenia warsztatowego dla zawodu Kierowca – Mechanik</w:t>
            </w:r>
          </w:p>
        </w:tc>
      </w:tr>
      <w:tr w:rsidR="006E0EC0" w:rsidRPr="00504E7B" w14:paraId="47D7CAAD" w14:textId="77777777" w:rsidTr="00AC6806">
        <w:tc>
          <w:tcPr>
            <w:tcW w:w="9058" w:type="dxa"/>
          </w:tcPr>
          <w:p w14:paraId="20ED3A06" w14:textId="2872F5E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6E0EC0" w:rsidRPr="00504E7B" w14:paraId="33EBD0D3" w14:textId="77777777" w:rsidTr="00AC6806">
        <w:tc>
          <w:tcPr>
            <w:tcW w:w="9058" w:type="dxa"/>
          </w:tcPr>
          <w:p w14:paraId="5D511BC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0BA462B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C6CA947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0BBEDB32" w14:textId="2FA6E09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6E0EC0" w:rsidRPr="00504E7B" w14:paraId="3F71B2A3" w14:textId="77777777" w:rsidTr="00AC6806">
        <w:tc>
          <w:tcPr>
            <w:tcW w:w="9058" w:type="dxa"/>
          </w:tcPr>
          <w:p w14:paraId="30039604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149EED0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2FF7C34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68EF4D34" w14:textId="4F0BCBF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6E0EC0" w:rsidRPr="00504E7B" w14:paraId="5E402A26" w14:textId="77777777" w:rsidTr="00AC6806">
        <w:tc>
          <w:tcPr>
            <w:tcW w:w="9058" w:type="dxa"/>
          </w:tcPr>
          <w:p w14:paraId="2461FD53" w14:textId="129DAE8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6E0EC0" w:rsidRPr="00504E7B" w14:paraId="0A4DE59C" w14:textId="77777777" w:rsidTr="004854FE">
        <w:tc>
          <w:tcPr>
            <w:tcW w:w="9058" w:type="dxa"/>
          </w:tcPr>
          <w:p w14:paraId="17614983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6E0EC0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C01BC67" w14:textId="77777777" w:rsidTr="00AC6806">
        <w:tc>
          <w:tcPr>
            <w:tcW w:w="9058" w:type="dxa"/>
          </w:tcPr>
          <w:p w14:paraId="5FFB052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BB3C7C" w14:paraId="328B69C2" w14:textId="77777777" w:rsidTr="00AC6806">
        <w:tc>
          <w:tcPr>
            <w:tcW w:w="9058" w:type="dxa"/>
          </w:tcPr>
          <w:p w14:paraId="364FE831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6E0EC0" w:rsidRPr="00504E7B" w14:paraId="213171D2" w14:textId="77777777" w:rsidTr="00AC6806">
        <w:tc>
          <w:tcPr>
            <w:tcW w:w="9058" w:type="dxa"/>
          </w:tcPr>
          <w:p w14:paraId="2964F5AB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6B713F5C" w14:textId="77777777" w:rsidTr="00AC6806">
        <w:tc>
          <w:tcPr>
            <w:tcW w:w="9058" w:type="dxa"/>
          </w:tcPr>
          <w:p w14:paraId="00E850D2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6CB933F7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5F770E" w:rsidRPr="00EE5E34">
              <w:rPr>
                <w:b/>
                <w:bCs/>
              </w:rPr>
              <w:t>dostawę</w:t>
            </w:r>
            <w:r w:rsidR="005F770E">
              <w:t xml:space="preserve"> </w:t>
            </w:r>
            <w:r w:rsidR="005F770E" w:rsidRPr="00EE5E34">
              <w:rPr>
                <w:b/>
                <w:bCs/>
              </w:rPr>
              <w:t>doposażeni</w:t>
            </w:r>
            <w:r w:rsidR="005F770E">
              <w:rPr>
                <w:b/>
                <w:bCs/>
              </w:rPr>
              <w:t>a</w:t>
            </w:r>
            <w:r w:rsidR="005F770E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  <w:lang w:eastAsia="pl-PL"/>
              </w:rPr>
              <w:t xml:space="preserve">dla zawodu Mechanik pojazdów samochodowych </w:t>
            </w:r>
            <w:r w:rsidR="006E0EC0">
              <w:rPr>
                <w:b/>
                <w:bCs/>
                <w:szCs w:val="24"/>
                <w:lang w:eastAsia="pl-PL"/>
              </w:rPr>
              <w:t xml:space="preserve">oraz Kierowca – Mechanik </w:t>
            </w:r>
            <w:r w:rsidR="006E0EC0" w:rsidRPr="00E253C6">
              <w:rPr>
                <w:b/>
                <w:bCs/>
                <w:szCs w:val="24"/>
                <w:lang w:eastAsia="pl-PL"/>
              </w:rPr>
              <w:t>–</w:t>
            </w:r>
            <w:r w:rsidR="006E0EC0">
              <w:rPr>
                <w:b/>
                <w:bCs/>
                <w:szCs w:val="24"/>
                <w:lang w:eastAsia="pl-PL"/>
              </w:rPr>
              <w:t xml:space="preserve"> </w:t>
            </w:r>
            <w:r w:rsidR="006E0EC0" w:rsidRPr="00E253C6">
              <w:rPr>
                <w:b/>
                <w:bCs/>
                <w:szCs w:val="24"/>
                <w:lang w:eastAsia="pl-PL"/>
              </w:rPr>
              <w:t>Szkoła Branżowa I stopnia i Technik pojazdów samochodowych</w:t>
            </w:r>
            <w:r w:rsidR="006E0EC0">
              <w:rPr>
                <w:b/>
                <w:bCs/>
                <w:szCs w:val="24"/>
                <w:lang w:eastAsia="pl-PL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  <w:lang w:eastAsia="pl-PL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  <w:lang w:eastAsia="pl-PL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  <w:lang w:eastAsia="pl-PL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  <w:lang w:eastAsia="pl-PL"/>
              </w:rPr>
              <w:t>/24-00.</w:t>
            </w:r>
          </w:p>
          <w:p w14:paraId="514E8F1E" w14:textId="48F10A43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6E0EC0" w:rsidRPr="006E0EC0">
              <w:t>ZSZ.261.14.2025/004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</w:t>
            </w:r>
            <w:r w:rsidRPr="00C33CC0">
              <w:rPr>
                <w:color w:val="auto"/>
              </w:rPr>
              <w:lastRenderedPageBreak/>
              <w:t xml:space="preserve"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FCE0D" w14:textId="77777777" w:rsidR="00F30AEE" w:rsidRDefault="00F30AEE">
      <w:pPr>
        <w:spacing w:after="0" w:line="240" w:lineRule="auto"/>
      </w:pPr>
      <w:r>
        <w:separator/>
      </w:r>
    </w:p>
  </w:endnote>
  <w:endnote w:type="continuationSeparator" w:id="0">
    <w:p w14:paraId="70F13DDB" w14:textId="77777777" w:rsidR="00F30AEE" w:rsidRDefault="00F3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A4CE88E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1AC10" w14:textId="77777777" w:rsidR="00F30AEE" w:rsidRDefault="00F30AEE">
      <w:pPr>
        <w:spacing w:after="0" w:line="240" w:lineRule="auto"/>
      </w:pPr>
      <w:r>
        <w:separator/>
      </w:r>
    </w:p>
  </w:footnote>
  <w:footnote w:type="continuationSeparator" w:id="0">
    <w:p w14:paraId="265B4B2B" w14:textId="77777777" w:rsidR="00F30AEE" w:rsidRDefault="00F3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77777777" w:rsidR="00772AB3" w:rsidRDefault="002966D0" w:rsidP="002966D0">
    <w:pPr>
      <w:ind w:left="0" w:firstLine="0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1D217F47" wp14:editId="291C8BF4">
          <wp:extent cx="5905500" cy="664144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475" cy="6705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632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A8C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AEE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6830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5860</Words>
  <Characters>35165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2025-01-27T08:25:00Z</dcterms:created>
  <dcterms:modified xsi:type="dcterms:W3CDTF">2025-01-27T08:25:00Z</dcterms:modified>
</cp:coreProperties>
</file>